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217407E7" w:rsidR="003552DE" w:rsidRPr="003D7C60" w:rsidRDefault="00B433C3" w:rsidP="00C854CB">
      <w:pPr>
        <w:spacing w:after="240"/>
        <w:ind w:left="5387" w:right="17" w:hanging="709"/>
        <w:jc w:val="right"/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</w:pPr>
      <w:r w:rsidRPr="003D7C60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 xml:space="preserve">Mszana, </w:t>
      </w:r>
      <w:r w:rsidR="00430B0B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04.03</w:t>
      </w:r>
      <w:r w:rsidRPr="003D7C60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.202</w:t>
      </w:r>
      <w:r w:rsidR="00C250CE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4</w:t>
      </w:r>
      <w:r w:rsidRPr="003D7C60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r.</w:t>
      </w:r>
    </w:p>
    <w:p w14:paraId="6DD9E03F" w14:textId="77777777" w:rsidR="00462F5E" w:rsidRPr="003D7C60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Theme="minorHAnsi" w:eastAsia="Lucida Sans Unicode" w:hAnsiTheme="minorHAnsi" w:cstheme="minorHAnsi"/>
          <w:b/>
          <w:kern w:val="3"/>
          <w:sz w:val="22"/>
          <w:szCs w:val="22"/>
          <w:lang w:eastAsia="zh-CN"/>
        </w:rPr>
      </w:pPr>
    </w:p>
    <w:p w14:paraId="6DC9BE69" w14:textId="77777777" w:rsidR="009D1734" w:rsidRPr="003D7C60" w:rsidRDefault="009D1734" w:rsidP="00C854CB">
      <w:pPr>
        <w:spacing w:after="360"/>
        <w:ind w:right="-30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7C60">
        <w:rPr>
          <w:rFonts w:asciiTheme="minorHAnsi" w:hAnsiTheme="minorHAnsi" w:cstheme="minorHAnsi"/>
          <w:b/>
          <w:sz w:val="22"/>
          <w:szCs w:val="22"/>
        </w:rPr>
        <w:t>INFORMACJA O WYBORZE NAJKORZYSTNIEJSZEJ OFERTY</w:t>
      </w:r>
    </w:p>
    <w:p w14:paraId="6F9AAC2A" w14:textId="34C79A79" w:rsidR="009D1734" w:rsidRPr="003D7C60" w:rsidRDefault="009D1734" w:rsidP="009D1734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7C60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Dotyczy: </w:t>
      </w:r>
      <w:r w:rsidRPr="003D7C60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  <w:t xml:space="preserve">postępowania o udzielenie zamówienia publicznego w trybie podstawowym bez możliwości negocjacji na </w:t>
      </w:r>
      <w:r w:rsidRPr="003D7C60">
        <w:rPr>
          <w:rFonts w:asciiTheme="minorHAnsi" w:hAnsiTheme="minorHAnsi" w:cstheme="minorHAnsi"/>
          <w:bCs/>
          <w:sz w:val="22"/>
          <w:szCs w:val="22"/>
        </w:rPr>
        <w:t>„</w:t>
      </w:r>
      <w:r w:rsidR="00C250CE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 xml:space="preserve">Rewitalizacja centrum </w:t>
      </w:r>
      <w:proofErr w:type="spellStart"/>
      <w:r w:rsidR="00C250CE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Gogołowej</w:t>
      </w:r>
      <w:proofErr w:type="spellEnd"/>
      <w:r w:rsidR="003D7C60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”</w:t>
      </w:r>
    </w:p>
    <w:p w14:paraId="1BCBC85D" w14:textId="494A59C2" w:rsidR="009D1734" w:rsidRPr="003D7C60" w:rsidRDefault="009D1734" w:rsidP="00C250CE">
      <w:pPr>
        <w:spacing w:after="240" w:line="276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3D7C60">
        <w:rPr>
          <w:rFonts w:asciiTheme="minorHAnsi" w:hAnsiTheme="minorHAnsi" w:cstheme="minorHAnsi"/>
          <w:sz w:val="22"/>
          <w:szCs w:val="22"/>
        </w:rPr>
        <w:t>Działając na podstawie art. 253 ust. 1 i 2 ustawy z dnia 11 września 2019r. Prawo zamówień publicznych (</w:t>
      </w:r>
      <w:proofErr w:type="spellStart"/>
      <w:r w:rsidRPr="003D7C6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3D7C60">
        <w:rPr>
          <w:rFonts w:asciiTheme="minorHAnsi" w:hAnsiTheme="minorHAnsi" w:cstheme="minorHAnsi"/>
          <w:sz w:val="22"/>
          <w:szCs w:val="22"/>
        </w:rPr>
        <w:t>. Dz. U. 20</w:t>
      </w:r>
      <w:r w:rsidR="00692E09">
        <w:rPr>
          <w:rFonts w:asciiTheme="minorHAnsi" w:hAnsiTheme="minorHAnsi" w:cstheme="minorHAnsi"/>
          <w:sz w:val="22"/>
          <w:szCs w:val="22"/>
        </w:rPr>
        <w:t>23</w:t>
      </w:r>
      <w:r w:rsidRPr="003D7C60">
        <w:rPr>
          <w:rFonts w:asciiTheme="minorHAnsi" w:hAnsiTheme="minorHAnsi" w:cstheme="minorHAnsi"/>
          <w:sz w:val="22"/>
          <w:szCs w:val="22"/>
        </w:rPr>
        <w:t xml:space="preserve"> poz. 1</w:t>
      </w:r>
      <w:r w:rsidR="003D7C60">
        <w:rPr>
          <w:rFonts w:asciiTheme="minorHAnsi" w:hAnsiTheme="minorHAnsi" w:cstheme="minorHAnsi"/>
          <w:sz w:val="22"/>
          <w:szCs w:val="22"/>
        </w:rPr>
        <w:t>605 ze zm.</w:t>
      </w:r>
      <w:r w:rsidRPr="003D7C60">
        <w:rPr>
          <w:rFonts w:asciiTheme="minorHAnsi" w:hAnsiTheme="minorHAnsi" w:cstheme="minorHAnsi"/>
          <w:sz w:val="22"/>
          <w:szCs w:val="22"/>
        </w:rPr>
        <w:t>) Zamawiający informuje, że dokonał wyboru najkorzystniejszej oferty.</w:t>
      </w:r>
    </w:p>
    <w:p w14:paraId="73D24A0F" w14:textId="76911400" w:rsidR="009D1734" w:rsidRDefault="009D1734" w:rsidP="009D1734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7C60">
        <w:rPr>
          <w:rFonts w:asciiTheme="minorHAnsi" w:hAnsiTheme="minorHAnsi" w:cstheme="minorHAnsi"/>
          <w:sz w:val="22"/>
          <w:szCs w:val="22"/>
        </w:rPr>
        <w:t xml:space="preserve">Jako najkorzystniejszą </w:t>
      </w:r>
      <w:r w:rsidR="009B188C" w:rsidRPr="003D7C60">
        <w:rPr>
          <w:rFonts w:asciiTheme="minorHAnsi" w:hAnsiTheme="minorHAnsi" w:cstheme="minorHAnsi"/>
          <w:sz w:val="22"/>
          <w:szCs w:val="22"/>
        </w:rPr>
        <w:t xml:space="preserve"> </w:t>
      </w:r>
      <w:r w:rsidRPr="003D7C60">
        <w:rPr>
          <w:rFonts w:asciiTheme="minorHAnsi" w:hAnsiTheme="minorHAnsi" w:cstheme="minorHAnsi"/>
          <w:sz w:val="22"/>
          <w:szCs w:val="22"/>
        </w:rPr>
        <w:t xml:space="preserve"> ofertę:</w:t>
      </w:r>
    </w:p>
    <w:p w14:paraId="633283FC" w14:textId="2992D359" w:rsidR="003D7C60" w:rsidRDefault="00C250CE" w:rsidP="00C250CE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ENERGO-BUD Sp. z o. o.</w:t>
      </w:r>
    </w:p>
    <w:p w14:paraId="4DFF0212" w14:textId="0C1EA303" w:rsidR="00C250CE" w:rsidRDefault="00C250CE" w:rsidP="00C250CE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44-113 Gliwice</w:t>
      </w:r>
    </w:p>
    <w:p w14:paraId="3F0671A3" w14:textId="58DF0737" w:rsidR="00C250CE" w:rsidRDefault="00C250CE" w:rsidP="00C250CE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ul. Tadeusza Boya Żeleńskiego 16</w:t>
      </w:r>
    </w:p>
    <w:p w14:paraId="3F165AF7" w14:textId="77777777" w:rsidR="00C250CE" w:rsidRPr="00E82BFE" w:rsidRDefault="00C250CE" w:rsidP="00C250C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B8EC868" w14:textId="3BCF223C" w:rsidR="009D1734" w:rsidRPr="00E82BFE" w:rsidRDefault="009D1734" w:rsidP="009B188C">
      <w:pPr>
        <w:spacing w:after="24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2BFE">
        <w:rPr>
          <w:rFonts w:asciiTheme="minorHAnsi" w:hAnsiTheme="minorHAnsi" w:cstheme="minorHAnsi"/>
          <w:b/>
          <w:bCs/>
          <w:sz w:val="22"/>
          <w:szCs w:val="22"/>
        </w:rPr>
        <w:t xml:space="preserve">za cenę: </w:t>
      </w:r>
      <w:r w:rsidR="00C250CE">
        <w:rPr>
          <w:rFonts w:asciiTheme="minorHAnsi" w:hAnsiTheme="minorHAnsi" w:cstheme="minorHAnsi"/>
          <w:b/>
          <w:bCs/>
          <w:sz w:val="22"/>
          <w:szCs w:val="22"/>
        </w:rPr>
        <w:t>6.117.282,00</w:t>
      </w:r>
      <w:r w:rsidRPr="00E82BFE">
        <w:rPr>
          <w:rFonts w:asciiTheme="minorHAnsi" w:hAnsiTheme="minorHAnsi" w:cstheme="minorHAnsi"/>
          <w:b/>
          <w:bCs/>
          <w:sz w:val="22"/>
          <w:szCs w:val="22"/>
        </w:rPr>
        <w:t xml:space="preserve"> zł brutto</w:t>
      </w:r>
    </w:p>
    <w:p w14:paraId="0FAB1347" w14:textId="77777777" w:rsidR="009D1734" w:rsidRPr="003D7C60" w:rsidRDefault="009D1734" w:rsidP="009D17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D7C60">
        <w:rPr>
          <w:rFonts w:asciiTheme="minorHAnsi" w:hAnsiTheme="minorHAnsi" w:cstheme="minorHAnsi"/>
          <w:sz w:val="22"/>
          <w:szCs w:val="22"/>
          <w:u w:val="single"/>
        </w:rPr>
        <w:t>Uzasadnienie wyboru:</w:t>
      </w:r>
    </w:p>
    <w:p w14:paraId="5BFD2D3C" w14:textId="5AB705E4" w:rsidR="00C250CE" w:rsidRDefault="009D1734" w:rsidP="00C250CE">
      <w:pPr>
        <w:jc w:val="both"/>
        <w:rPr>
          <w:rFonts w:asciiTheme="minorHAnsi" w:hAnsiTheme="minorHAnsi" w:cstheme="minorHAnsi"/>
          <w:sz w:val="22"/>
          <w:szCs w:val="22"/>
        </w:rPr>
      </w:pPr>
      <w:r w:rsidRPr="003D7C60">
        <w:rPr>
          <w:rFonts w:asciiTheme="minorHAnsi" w:hAnsiTheme="minorHAnsi" w:cstheme="minorHAnsi"/>
          <w:sz w:val="22"/>
          <w:szCs w:val="22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  <w:r w:rsidR="001C1826">
        <w:rPr>
          <w:rFonts w:asciiTheme="minorHAnsi" w:hAnsiTheme="minorHAnsi" w:cstheme="minorHAnsi"/>
          <w:sz w:val="22"/>
          <w:szCs w:val="22"/>
        </w:rPr>
        <w:t xml:space="preserve"> </w:t>
      </w:r>
      <w:r w:rsidR="00C250CE" w:rsidRPr="005B43FE">
        <w:rPr>
          <w:rFonts w:asciiTheme="minorHAnsi" w:hAnsiTheme="minorHAnsi" w:cstheme="minorHAnsi"/>
          <w:sz w:val="22"/>
          <w:szCs w:val="22"/>
        </w:rPr>
        <w:t>Punktacja przyznana ofercie przedstawia się następująco (cena – 100%)</w:t>
      </w:r>
    </w:p>
    <w:tbl>
      <w:tblPr>
        <w:tblW w:w="64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500"/>
        <w:gridCol w:w="2497"/>
        <w:gridCol w:w="695"/>
        <w:gridCol w:w="2717"/>
        <w:gridCol w:w="187"/>
      </w:tblGrid>
      <w:tr w:rsidR="00C250CE" w:rsidRPr="00D02DE8" w14:paraId="68D2FB97" w14:textId="77777777" w:rsidTr="00916443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2F4A" w14:textId="77777777" w:rsidR="00C250CE" w:rsidRPr="00D02DE8" w:rsidRDefault="00C250CE" w:rsidP="00916443">
            <w:pPr>
              <w:suppressAutoHyphens w:val="0"/>
              <w:overflowPunct/>
              <w:autoSpaceDE/>
              <w:textAlignment w:val="auto"/>
              <w:rPr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F136" w14:textId="77777777" w:rsidR="00C250CE" w:rsidRPr="00D02DE8" w:rsidRDefault="00C250CE" w:rsidP="00916443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16"/>
                <w:lang w:eastAsia="pl-PL"/>
              </w:rPr>
            </w:pPr>
            <w:proofErr w:type="spellStart"/>
            <w:r w:rsidRPr="00D02DE8">
              <w:rPr>
                <w:rFonts w:ascii="Arial" w:hAnsi="Arial" w:cs="Arial"/>
                <w:color w:val="000000"/>
                <w:kern w:val="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F1A1D3" w14:textId="77777777" w:rsidR="00C250CE" w:rsidRPr="00D02DE8" w:rsidRDefault="00C250CE" w:rsidP="00916443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16"/>
                <w:lang w:eastAsia="pl-PL"/>
              </w:rPr>
            </w:pPr>
            <w:r w:rsidRPr="00D02DE8">
              <w:rPr>
                <w:rFonts w:ascii="Arial" w:hAnsi="Arial" w:cs="Arial"/>
                <w:color w:val="000000"/>
                <w:kern w:val="0"/>
                <w:sz w:val="16"/>
                <w:szCs w:val="16"/>
                <w:lang w:eastAsia="pl-PL"/>
              </w:rPr>
              <w:t>ocena ofert: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9E323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16"/>
                <w:lang w:eastAsia="pl-PL"/>
              </w:rPr>
            </w:pPr>
            <w:r w:rsidRPr="00D02DE8">
              <w:rPr>
                <w:rFonts w:ascii="Arial" w:hAnsi="Arial" w:cs="Arial"/>
                <w:color w:val="000000"/>
                <w:kern w:val="0"/>
                <w:sz w:val="16"/>
                <w:szCs w:val="16"/>
                <w:lang w:eastAsia="pl-PL"/>
              </w:rPr>
              <w:t>punktacja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7421" w14:textId="77777777" w:rsidR="00C250CE" w:rsidRPr="00D02DE8" w:rsidRDefault="00C250CE" w:rsidP="00916443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16"/>
                <w:lang w:eastAsia="pl-PL"/>
              </w:rPr>
            </w:pPr>
            <w:r w:rsidRPr="00D02DE8">
              <w:rPr>
                <w:rFonts w:ascii="Arial" w:hAnsi="Arial" w:cs="Arial"/>
                <w:color w:val="000000"/>
                <w:kern w:val="0"/>
                <w:sz w:val="16"/>
                <w:szCs w:val="16"/>
                <w:lang w:eastAsia="pl-PL"/>
              </w:rPr>
              <w:t> </w:t>
            </w:r>
          </w:p>
        </w:tc>
      </w:tr>
      <w:tr w:rsidR="00C250CE" w:rsidRPr="00D02DE8" w14:paraId="74FC34E6" w14:textId="77777777" w:rsidTr="00916443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B563" w14:textId="77777777" w:rsidR="00C250CE" w:rsidRPr="00D02DE8" w:rsidRDefault="00C250CE" w:rsidP="00916443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4F2A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02DE8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BA93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TEX-BUD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8735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77,07%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F0B2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77,070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5D9A7A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  <w:r w:rsidRPr="00D02DE8"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  <w:t> </w:t>
            </w:r>
          </w:p>
        </w:tc>
      </w:tr>
      <w:tr w:rsidR="00C250CE" w:rsidRPr="00D02DE8" w14:paraId="4C7EEE13" w14:textId="77777777" w:rsidTr="00916443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620E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C685C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02DE8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70E2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SELL-BUD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5150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88%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4149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88,013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C2B1E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  <w:r w:rsidRPr="00D02DE8"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  <w:t> </w:t>
            </w:r>
          </w:p>
        </w:tc>
      </w:tr>
      <w:tr w:rsidR="00C250CE" w:rsidRPr="00D02DE8" w14:paraId="6EF7CD7C" w14:textId="77777777" w:rsidTr="00916443">
        <w:trPr>
          <w:trHeight w:val="147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01E67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B248B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02DE8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BB25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Konsorcjum firm: 1. DGW SP. Z O. O. 2. Zakład Stolarski i Remontowo Budowlany "Toman" Daniel Toman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3B54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91%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EAE5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90,811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123D0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  <w:r w:rsidRPr="00D02DE8"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  <w:t> </w:t>
            </w:r>
          </w:p>
        </w:tc>
      </w:tr>
      <w:tr w:rsidR="00C250CE" w:rsidRPr="00D02DE8" w14:paraId="4F86B0F3" w14:textId="77777777" w:rsidTr="00916443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EF9B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D3F8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02DE8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8F96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FF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b/>
                <w:bCs/>
                <w:kern w:val="0"/>
                <w:sz w:val="16"/>
                <w:szCs w:val="16"/>
                <w:lang w:eastAsia="pl-PL"/>
              </w:rPr>
              <w:t>ENERGO-BUD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33B4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FF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b/>
                <w:bCs/>
                <w:kern w:val="0"/>
                <w:sz w:val="16"/>
                <w:szCs w:val="16"/>
                <w:lang w:eastAsia="pl-PL"/>
              </w:rPr>
              <w:t>100%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3B6F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FF0000"/>
                <w:kern w:val="0"/>
                <w:sz w:val="16"/>
                <w:szCs w:val="16"/>
                <w:lang w:eastAsia="pl-PL"/>
              </w:rPr>
            </w:pPr>
          </w:p>
          <w:p w14:paraId="6C57F042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b/>
                <w:bCs/>
                <w:kern w:val="0"/>
                <w:sz w:val="16"/>
                <w:szCs w:val="16"/>
                <w:lang w:eastAsia="pl-PL"/>
              </w:rPr>
              <w:t>100,000</w:t>
            </w:r>
          </w:p>
          <w:p w14:paraId="04A8F324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FF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45390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  <w:r w:rsidRPr="00D02DE8"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  <w:t> </w:t>
            </w:r>
          </w:p>
        </w:tc>
      </w:tr>
      <w:tr w:rsidR="00C250CE" w:rsidRPr="00D02DE8" w14:paraId="05855D48" w14:textId="77777777" w:rsidTr="00916443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3ADB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E8ED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02DE8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D897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FAKTORIA CD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E283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86%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8446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86,242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32C40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  <w:r w:rsidRPr="00D02DE8"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  <w:t> </w:t>
            </w:r>
          </w:p>
        </w:tc>
      </w:tr>
      <w:tr w:rsidR="00C250CE" w:rsidRPr="00D02DE8" w14:paraId="5720B284" w14:textId="77777777" w:rsidTr="00916443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5850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E801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02DE8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3A43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BIT GLOBAL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1C9E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88,30%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B20A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88,298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55FEE7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  <w:r w:rsidRPr="00D02DE8"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  <w:t> </w:t>
            </w:r>
          </w:p>
        </w:tc>
      </w:tr>
      <w:tr w:rsidR="00C250CE" w:rsidRPr="00D02DE8" w14:paraId="11FF49DC" w14:textId="77777777" w:rsidTr="00916443">
        <w:trPr>
          <w:trHeight w:val="84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608D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B899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02DE8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81FA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Konsorcjum firm: 1. BEN-BUD SP. Z O. O. 2. BEN-BUD Janusz Benisz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16BB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95,44%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E5A3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95,442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49905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  <w:r w:rsidRPr="00D02DE8"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  <w:t> </w:t>
            </w:r>
          </w:p>
        </w:tc>
      </w:tr>
      <w:tr w:rsidR="00C250CE" w:rsidRPr="00D02DE8" w14:paraId="3E7F0C46" w14:textId="77777777" w:rsidTr="00916443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25C3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25D17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02DE8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1E7D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WODPOL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60CD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85,21%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6592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85,212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B8EB8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  <w:r w:rsidRPr="00D02DE8"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  <w:t> </w:t>
            </w:r>
          </w:p>
        </w:tc>
      </w:tr>
      <w:tr w:rsidR="00C250CE" w:rsidRPr="00D02DE8" w14:paraId="1285DCFF" w14:textId="77777777" w:rsidTr="00916443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B4B2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ECD48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02DE8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61AF9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PPUH SKID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97CD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67,84%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690A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67,839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38F1B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  <w:r w:rsidRPr="00D02DE8"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  <w:t> </w:t>
            </w:r>
          </w:p>
        </w:tc>
      </w:tr>
      <w:tr w:rsidR="00C250CE" w:rsidRPr="00D02DE8" w14:paraId="17535A91" w14:textId="77777777" w:rsidTr="00916443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BE27A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32DF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02DE8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529A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INSTAL CYMOREK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5C3A0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83,82%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9743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83,822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D996A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  <w:r w:rsidRPr="00D02DE8"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  <w:t> </w:t>
            </w:r>
          </w:p>
        </w:tc>
      </w:tr>
      <w:tr w:rsidR="00C250CE" w:rsidRPr="00D02DE8" w14:paraId="7B53954B" w14:textId="77777777" w:rsidTr="00916443">
        <w:trPr>
          <w:trHeight w:val="147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6253E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FC10C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</w:pPr>
            <w:r w:rsidRPr="00D02DE8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B737" w14:textId="77777777" w:rsidR="00C250CE" w:rsidRPr="001C1826" w:rsidRDefault="00C250CE" w:rsidP="001C1826">
            <w:pPr>
              <w:suppressAutoHyphens w:val="0"/>
              <w:overflowPunct/>
              <w:autoSpaceDE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 xml:space="preserve">Konsorcjum firm: 1. MARCINEK SP. Z O. O. 2. Zakład </w:t>
            </w:r>
            <w:proofErr w:type="spellStart"/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Produkcyjno</w:t>
            </w:r>
            <w:proofErr w:type="spellEnd"/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 xml:space="preserve"> Remontowo Budowlany Artur Marcinek</w:t>
            </w: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61E5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85,58%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4869" w14:textId="77777777" w:rsidR="00C250CE" w:rsidRPr="001C1826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</w:pPr>
            <w:r w:rsidRPr="001C1826">
              <w:rPr>
                <w:rFonts w:ascii="Tahoma" w:hAnsi="Tahoma" w:cs="Tahoma"/>
                <w:color w:val="000000"/>
                <w:kern w:val="0"/>
                <w:sz w:val="16"/>
                <w:szCs w:val="16"/>
                <w:lang w:eastAsia="pl-PL"/>
              </w:rPr>
              <w:t>85,582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A8C328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  <w:r w:rsidRPr="00D02DE8"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  <w:t> </w:t>
            </w:r>
          </w:p>
        </w:tc>
      </w:tr>
      <w:tr w:rsidR="00C250CE" w:rsidRPr="00D02DE8" w14:paraId="38E955D9" w14:textId="77777777" w:rsidTr="00916443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34E30" w14:textId="77777777" w:rsidR="00C250CE" w:rsidRPr="00D02DE8" w:rsidRDefault="00C250CE" w:rsidP="0091644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b/>
                <w:bCs/>
                <w:color w:val="000000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6FAA" w14:textId="77777777" w:rsidR="00C250CE" w:rsidRPr="00D02DE8" w:rsidRDefault="00C250CE" w:rsidP="00916443">
            <w:pPr>
              <w:suppressAutoHyphens w:val="0"/>
              <w:overflowPunct/>
              <w:autoSpaceDE/>
              <w:textAlignment w:val="auto"/>
              <w:rPr>
                <w:kern w:val="0"/>
                <w:lang w:eastAsia="pl-PL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799A3" w14:textId="77777777" w:rsidR="00C250CE" w:rsidRPr="00D02DE8" w:rsidRDefault="00C250CE" w:rsidP="00916443">
            <w:pPr>
              <w:suppressAutoHyphens w:val="0"/>
              <w:overflowPunct/>
              <w:autoSpaceDE/>
              <w:textAlignment w:val="auto"/>
              <w:rPr>
                <w:kern w:val="0"/>
                <w:lang w:eastAsia="pl-PL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C3A0" w14:textId="77777777" w:rsidR="00C250CE" w:rsidRPr="00D02DE8" w:rsidRDefault="00C250CE" w:rsidP="00916443">
            <w:pPr>
              <w:suppressAutoHyphens w:val="0"/>
              <w:overflowPunct/>
              <w:autoSpaceDE/>
              <w:textAlignment w:val="auto"/>
              <w:rPr>
                <w:kern w:val="0"/>
                <w:lang w:eastAsia="pl-PL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C0EA" w14:textId="77777777" w:rsidR="00C250CE" w:rsidRPr="00D02DE8" w:rsidRDefault="00C250CE" w:rsidP="00916443">
            <w:pPr>
              <w:suppressAutoHyphens w:val="0"/>
              <w:overflowPunct/>
              <w:autoSpaceDE/>
              <w:textAlignment w:val="auto"/>
              <w:rPr>
                <w:kern w:val="0"/>
                <w:lang w:eastAsia="pl-PL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D183" w14:textId="77777777" w:rsidR="00C250CE" w:rsidRPr="00D02DE8" w:rsidRDefault="00C250CE" w:rsidP="00916443">
            <w:pPr>
              <w:suppressAutoHyphens w:val="0"/>
              <w:overflowPunct/>
              <w:autoSpaceDE/>
              <w:textAlignment w:val="auto"/>
              <w:rPr>
                <w:kern w:val="0"/>
                <w:lang w:eastAsia="pl-PL"/>
              </w:rPr>
            </w:pPr>
          </w:p>
        </w:tc>
      </w:tr>
    </w:tbl>
    <w:p w14:paraId="4207A224" w14:textId="77777777" w:rsidR="00C250CE" w:rsidRDefault="00C250CE" w:rsidP="009D17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A855B2C" w14:textId="77777777" w:rsidR="003D7C60" w:rsidRPr="003D7C60" w:rsidRDefault="003D7C60" w:rsidP="009D173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D868E3" w14:textId="77777777" w:rsidR="00C854CB" w:rsidRPr="003D7C60" w:rsidRDefault="00C854CB" w:rsidP="00C854CB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3D7C60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Pouczenie:</w:t>
      </w:r>
    </w:p>
    <w:p w14:paraId="323CA7E1" w14:textId="77777777" w:rsidR="00C854CB" w:rsidRDefault="00C854CB" w:rsidP="00FE1BF6">
      <w:pPr>
        <w:shd w:val="clear" w:color="auto" w:fill="FFFFFF"/>
        <w:spacing w:after="360"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D7C6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3D7C60">
        <w:rPr>
          <w:rFonts w:asciiTheme="minorHAnsi" w:hAnsiTheme="minorHAnsi" w:cstheme="minorHAnsi"/>
          <w:bCs/>
          <w:color w:val="000000"/>
          <w:sz w:val="22"/>
          <w:szCs w:val="22"/>
        </w:rPr>
        <w:t>Pzp</w:t>
      </w:r>
      <w:proofErr w:type="spellEnd"/>
      <w:r w:rsidRPr="003D7C60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2427DEF9" w14:textId="77777777" w:rsidR="00DE09CA" w:rsidRPr="003D7C60" w:rsidRDefault="00DE09CA" w:rsidP="00DE09CA">
      <w:pPr>
        <w:tabs>
          <w:tab w:val="num" w:pos="540"/>
        </w:tabs>
        <w:spacing w:line="276" w:lineRule="auto"/>
        <w:ind w:left="5670" w:hanging="141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3D7C60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 Wójt Gminy Mszana</w:t>
      </w:r>
    </w:p>
    <w:p w14:paraId="28A1C44F" w14:textId="77777777" w:rsidR="00DE09CA" w:rsidRPr="003D7C60" w:rsidRDefault="00DE09CA" w:rsidP="00DE09CA">
      <w:pPr>
        <w:tabs>
          <w:tab w:val="left" w:pos="7938"/>
        </w:tabs>
        <w:ind w:left="5245" w:hanging="283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3D7C60">
        <w:rPr>
          <w:rFonts w:asciiTheme="minorHAnsi" w:hAnsiTheme="minorHAnsi" w:cstheme="minorHAnsi"/>
          <w:b/>
          <w:bCs/>
          <w:i/>
          <w:sz w:val="22"/>
          <w:szCs w:val="22"/>
        </w:rPr>
        <w:tab/>
        <w:t>/-/ mgr Mirosław Szymanek</w:t>
      </w:r>
    </w:p>
    <w:p w14:paraId="7364805C" w14:textId="77777777" w:rsidR="003D7C60" w:rsidRPr="003D7C60" w:rsidRDefault="003D7C60" w:rsidP="00FE1BF6">
      <w:pPr>
        <w:shd w:val="clear" w:color="auto" w:fill="FFFFFF"/>
        <w:spacing w:after="360"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3D7C60" w:rsidRPr="003D7C60" w:rsidSect="00F0233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DF4A2" w14:textId="77777777" w:rsidR="00F02334" w:rsidRDefault="00F02334" w:rsidP="00DA5839">
      <w:r>
        <w:separator/>
      </w:r>
    </w:p>
  </w:endnote>
  <w:endnote w:type="continuationSeparator" w:id="0">
    <w:p w14:paraId="2F8CBBBC" w14:textId="77777777" w:rsidR="00F02334" w:rsidRDefault="00F0233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F50E3" w14:textId="77777777" w:rsidR="00F02334" w:rsidRDefault="00F02334" w:rsidP="00DA5839">
      <w:r>
        <w:separator/>
      </w:r>
    </w:p>
  </w:footnote>
  <w:footnote w:type="continuationSeparator" w:id="0">
    <w:p w14:paraId="7986B59F" w14:textId="77777777" w:rsidR="00F02334" w:rsidRDefault="00F0233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0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67C02EA1" w:rsidR="00656E4A" w:rsidRDefault="00656E4A" w:rsidP="00656E4A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345481BC" w14:textId="1BF69F4F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C250C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C250CE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3D1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233"/>
    <w:rsid w:val="00155BF3"/>
    <w:rsid w:val="001561BC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1826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8C7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3E0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5E0C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B1C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D7C60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225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0B0B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343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4F7653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6A6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1943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694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D82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2E09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790"/>
    <w:rsid w:val="006C4E89"/>
    <w:rsid w:val="006C7707"/>
    <w:rsid w:val="006C7B94"/>
    <w:rsid w:val="006D06DE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188C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734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0585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0CE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6B5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4CB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D3C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8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BC6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0989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09CA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2BFE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34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0D8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F6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D17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E2088"/>
    <w:rsid w:val="000F0B03"/>
    <w:rsid w:val="00102000"/>
    <w:rsid w:val="001144D2"/>
    <w:rsid w:val="001311F0"/>
    <w:rsid w:val="00166AF0"/>
    <w:rsid w:val="00177D65"/>
    <w:rsid w:val="002000B0"/>
    <w:rsid w:val="00221205"/>
    <w:rsid w:val="0022338D"/>
    <w:rsid w:val="0024348D"/>
    <w:rsid w:val="002751B2"/>
    <w:rsid w:val="00282BAD"/>
    <w:rsid w:val="002B0099"/>
    <w:rsid w:val="00361B23"/>
    <w:rsid w:val="00364815"/>
    <w:rsid w:val="003953B7"/>
    <w:rsid w:val="003D2065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0223C"/>
    <w:rsid w:val="0061772C"/>
    <w:rsid w:val="00630E04"/>
    <w:rsid w:val="00674A03"/>
    <w:rsid w:val="006949B4"/>
    <w:rsid w:val="006A5E95"/>
    <w:rsid w:val="006A6F48"/>
    <w:rsid w:val="006C258D"/>
    <w:rsid w:val="006C36D7"/>
    <w:rsid w:val="006F7E46"/>
    <w:rsid w:val="0073509F"/>
    <w:rsid w:val="00742937"/>
    <w:rsid w:val="007528C9"/>
    <w:rsid w:val="0079477C"/>
    <w:rsid w:val="007C5C20"/>
    <w:rsid w:val="007D1F27"/>
    <w:rsid w:val="007E3D34"/>
    <w:rsid w:val="00806F37"/>
    <w:rsid w:val="008279CB"/>
    <w:rsid w:val="00853FD4"/>
    <w:rsid w:val="00895E1D"/>
    <w:rsid w:val="008A13D6"/>
    <w:rsid w:val="008A1D87"/>
    <w:rsid w:val="008A4415"/>
    <w:rsid w:val="008F1877"/>
    <w:rsid w:val="008F7062"/>
    <w:rsid w:val="00901B91"/>
    <w:rsid w:val="0097094E"/>
    <w:rsid w:val="00973BF8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1F87"/>
    <w:rsid w:val="00C0630B"/>
    <w:rsid w:val="00C868E5"/>
    <w:rsid w:val="00CC01DC"/>
    <w:rsid w:val="00CD03E5"/>
    <w:rsid w:val="00CF56BB"/>
    <w:rsid w:val="00D001D0"/>
    <w:rsid w:val="00D1031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0D3F"/>
    <w:rsid w:val="00F451A3"/>
    <w:rsid w:val="00F50656"/>
    <w:rsid w:val="00F618C1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2023-10-30T09:37:00Z</dcterms:created>
  <dcterms:modified xsi:type="dcterms:W3CDTF">2024-03-04T12:51:00Z</dcterms:modified>
</cp:coreProperties>
</file>